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:rsidR="00D22628" w:rsidRPr="00EF257B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2"/>
      </w:r>
    </w:p>
    <w:p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teachingactivity: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</w:p>
    <w:p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/>
      </w:tblPr>
      <w:tblGrid>
        <w:gridCol w:w="2232"/>
        <w:gridCol w:w="2232"/>
        <w:gridCol w:w="2232"/>
        <w:gridCol w:w="2232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</w:t>
            </w:r>
            <w:proofErr w:type="gramStart"/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..</w:t>
            </w:r>
            <w:proofErr w:type="gramEnd"/>
          </w:p>
        </w:tc>
      </w:tr>
      <w:tr w:rsidR="0081766A" w:rsidRPr="007673FA" w:rsidTr="008F3AC1">
        <w:tc>
          <w:tcPr>
            <w:tcW w:w="2232" w:type="dxa"/>
            <w:shd w:val="clear" w:color="auto" w:fill="FFFFFF"/>
          </w:tcPr>
          <w:p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EndnoteReference"/>
          <w:rFonts w:ascii="Verdana" w:hAnsi="Verdana" w:cs="Arial"/>
          <w:b/>
          <w:color w:val="002060"/>
          <w:szCs w:val="24"/>
          <w:lang w:val="is-IS"/>
        </w:rPr>
        <w:endnoteReference w:id="5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28"/>
        <w:gridCol w:w="2228"/>
        <w:gridCol w:w="2228"/>
        <w:gridCol w:w="2228"/>
      </w:tblGrid>
      <w:tr w:rsidR="00116FBB" w:rsidRPr="009F5B61" w:rsidTr="00CF3BB1">
        <w:trPr>
          <w:trHeight w:val="314"/>
        </w:trPr>
        <w:tc>
          <w:tcPr>
            <w:tcW w:w="2228" w:type="dxa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472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7"/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2228" w:type="dxa"/>
            <w:shd w:val="clear" w:color="auto" w:fill="FFFFFF"/>
          </w:tcPr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6F285A" w:rsidRDefault="00DA36A9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F8532D" w:rsidRPr="00F8532D" w:rsidRDefault="00DA36A9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71"/>
        <w:gridCol w:w="2268"/>
        <w:gridCol w:w="2157"/>
      </w:tblGrid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81766A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81766A">
        <w:tc>
          <w:tcPr>
            <w:tcW w:w="2232" w:type="dxa"/>
            <w:shd w:val="clear" w:color="auto" w:fill="FFFFFF"/>
          </w:tcPr>
          <w:p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 w:rsidR="00124689"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</w:sdtPr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</w:t>
      </w:r>
      <w:proofErr w:type="gramStart"/>
      <w:r w:rsidR="00713E3E">
        <w:rPr>
          <w:rFonts w:ascii="Verdana" w:hAnsi="Verdana"/>
          <w:lang w:val="en-GB"/>
        </w:rPr>
        <w:t>)</w:t>
      </w:r>
      <w:proofErr w:type="gramEnd"/>
      <w:sdt>
        <w:sdtPr>
          <w:rPr>
            <w:rFonts w:ascii="Verdana" w:hAnsi="Verdana" w:cs="Calibri"/>
            <w:lang w:val="en-GB"/>
          </w:rPr>
          <w:id w:val="-376010837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sdt>
        <w:sdtPr>
          <w:rPr>
            <w:rFonts w:ascii="Verdana" w:hAnsi="Verdana" w:cs="Calibri"/>
            <w:lang w:val="en-GB"/>
          </w:rPr>
          <w:id w:val="1937254667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sdt>
        <w:sdtPr>
          <w:rPr>
            <w:rFonts w:ascii="Verdana" w:hAnsi="Verdana" w:cs="Calibri"/>
            <w:lang w:val="en-GB"/>
          </w:rPr>
          <w:id w:val="-1083216461"/>
        </w:sdtPr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Ind w:w="7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76"/>
      </w:tblGrid>
      <w:tr w:rsidR="00377526" w:rsidRPr="00FF66CC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Ind w:w="9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/>
      </w:tblPr>
      <w:tblGrid>
        <w:gridCol w:w="8841"/>
      </w:tblGrid>
      <w:tr w:rsidR="00377526" w:rsidRPr="00490F95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23"/>
      </w:tblGrid>
      <w:tr w:rsidR="00377526" w:rsidRPr="00490F95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0E6" w:rsidRDefault="00EE40E6">
      <w:r>
        <w:separator/>
      </w:r>
    </w:p>
  </w:endnote>
  <w:endnote w:type="continuationSeparator" w:id="1">
    <w:p w:rsidR="00EE40E6" w:rsidRDefault="00EE40E6">
      <w:r>
        <w:continuationSeparator/>
      </w:r>
    </w:p>
  </w:endnote>
  <w:endnote w:id="2">
    <w:p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3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4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5">
    <w:p w:rsidR="009F5B61" w:rsidRPr="002F549E" w:rsidRDefault="009F5B61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F549E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F549E">
        <w:rPr>
          <w:rFonts w:ascii="Verdana" w:hAnsi="Verdana"/>
          <w:sz w:val="16"/>
          <w:szCs w:val="16"/>
          <w:lang w:val="en-GB"/>
        </w:rPr>
        <w:t xml:space="preserve">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6">
    <w:p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7">
    <w:p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:rsidR="00153B61" w:rsidRPr="004208DA" w:rsidRDefault="00153B61" w:rsidP="00B223B0">
      <w:pPr>
        <w:pStyle w:val="EndnoteText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66A" w:rsidRDefault="00DA36A9">
        <w:pPr>
          <w:pStyle w:val="Footer"/>
          <w:jc w:val="center"/>
        </w:pPr>
        <w:r>
          <w:fldChar w:fldCharType="begin"/>
        </w:r>
        <w:r w:rsidR="0081766A">
          <w:instrText xml:space="preserve"> PAGE   \* MERGEFORMAT </w:instrText>
        </w:r>
        <w:r>
          <w:fldChar w:fldCharType="separate"/>
        </w:r>
        <w:r w:rsidR="008D707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4" w:rsidRDefault="005655B4">
    <w:pPr>
      <w:pStyle w:val="Footer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0E6" w:rsidRDefault="00EE40E6">
      <w:r>
        <w:separator/>
      </w:r>
    </w:p>
  </w:footnote>
  <w:footnote w:type="continuationSeparator" w:id="1">
    <w:p w:rsidR="00EE40E6" w:rsidRDefault="00EE4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35A" w:rsidRPr="00B6735A" w:rsidRDefault="00B6735A">
    <w:pPr>
      <w:rPr>
        <w:rFonts w:ascii="Arial Narrow" w:hAnsi="Arial Narrow"/>
        <w:sz w:val="18"/>
        <w:szCs w:val="18"/>
        <w:lang w:val="en-GB"/>
      </w:rPr>
    </w:pPr>
    <w:r w:rsidRPr="00B6735A">
      <w:rPr>
        <w:rFonts w:ascii="Arial Narrow" w:hAnsi="Arial Narrow"/>
        <w:sz w:val="18"/>
        <w:szCs w:val="18"/>
        <w:lang w:val="en-GB"/>
      </w:rPr>
      <w:t>GfNA</w:t>
    </w:r>
    <w:r w:rsidR="001A4319">
      <w:rPr>
        <w:rFonts w:ascii="Arial Narrow" w:hAnsi="Arial Narrow"/>
        <w:sz w:val="18"/>
        <w:szCs w:val="18"/>
        <w:lang w:val="en-GB"/>
      </w:rPr>
      <w:t>-II</w:t>
    </w:r>
    <w:r w:rsidR="00F64F47">
      <w:rPr>
        <w:rFonts w:ascii="Arial Narrow" w:hAnsi="Arial Narrow"/>
        <w:sz w:val="18"/>
        <w:szCs w:val="18"/>
        <w:lang w:val="en-GB"/>
      </w:rPr>
      <w:t>.7</w:t>
    </w:r>
    <w:r w:rsidR="001A4319">
      <w:rPr>
        <w:rFonts w:ascii="Arial Narrow" w:hAnsi="Arial Narrow"/>
        <w:sz w:val="18"/>
        <w:szCs w:val="18"/>
        <w:lang w:val="en-GB"/>
      </w:rPr>
      <w:t>-C-Annex</w:t>
    </w:r>
    <w:r w:rsidRPr="00B6735A">
      <w:rPr>
        <w:rFonts w:ascii="Arial Narrow" w:hAnsi="Arial Narrow"/>
        <w:sz w:val="18"/>
        <w:szCs w:val="18"/>
        <w:lang w:val="en-GB"/>
      </w:rPr>
      <w:t>-Erasmus+ 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Pr="00B6735A">
      <w:rPr>
        <w:rFonts w:ascii="Arial Narrow" w:hAnsi="Arial Narrow"/>
        <w:sz w:val="18"/>
        <w:szCs w:val="18"/>
        <w:lang w:val="en-GB"/>
      </w:rPr>
      <w:t>teaching –</w:t>
    </w:r>
    <w:r w:rsidR="00F64F47">
      <w:rPr>
        <w:rFonts w:ascii="Arial Narrow" w:hAnsi="Arial Narrow"/>
        <w:sz w:val="18"/>
        <w:szCs w:val="18"/>
        <w:lang w:val="en-GB"/>
      </w:rPr>
      <w:t>2016</w:t>
    </w:r>
  </w:p>
  <w:tbl>
    <w:tblPr>
      <w:tblW w:w="8387" w:type="dxa"/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E01AAA" w:rsidRPr="00EF257B" w:rsidTr="00084A0C">
      <w:trPr>
        <w:trHeight w:val="823"/>
      </w:trPr>
      <w:tc>
        <w:tcPr>
          <w:tcW w:w="7135" w:type="dxa"/>
          <w:vAlign w:val="center"/>
        </w:tcPr>
        <w:p w:rsidR="00E01AAA" w:rsidRPr="00AD66BB" w:rsidRDefault="00DA36A9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DA36A9">
            <w:rPr>
              <w:rFonts w:ascii="Verdana" w:hAnsi="Verdana"/>
              <w:b/>
              <w:noProof/>
              <w:sz w:val="18"/>
              <w:szCs w:val="18"/>
              <w:lang w:val="en-GB" w:eastAsia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32769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<v:textbox>
                  <w:txbxContent>
                    <w:p w:rsidR="00AD66BB" w:rsidRPr="00AD66BB" w:rsidRDefault="00AD66BB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Higher Education</w:t>
                      </w:r>
                      <w:r w:rsidR="002D12F2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:</w:t>
                      </w:r>
                    </w:p>
                    <w:p w:rsidR="007967A9" w:rsidRDefault="007A4430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Mobility</w:t>
                      </w:r>
                      <w:r w:rsidR="00AD66BB"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Agreement form</w:t>
                      </w:r>
                    </w:p>
                    <w:p w:rsidR="007967A9" w:rsidRPr="006852C7" w:rsidRDefault="007967A9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Participan</w:t>
                      </w:r>
                      <w:r w:rsidRPr="006852C7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t’s name</w:t>
                      </w:r>
                    </w:p>
                    <w:p w:rsidR="00AD66BB" w:rsidRPr="00AD66BB" w:rsidRDefault="00AD66BB" w:rsidP="007F183D">
                      <w:pPr>
                        <w:tabs>
                          <w:tab w:val="left" w:pos="3119"/>
                        </w:tabs>
                        <w:spacing w:after="12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w:r>
          <w:r w:rsidR="003A2F6D">
            <w:rPr>
              <w:rFonts w:ascii="Verdana" w:hAnsi="Verdana"/>
              <w:b/>
              <w:noProof/>
              <w:sz w:val="18"/>
              <w:szCs w:val="18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B6735A" w:rsidRDefault="00506408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hideSpellingErrors/>
  <w:hideGrammaticalErrors/>
  <w:proofState w:spelling="clean" w:grammar="clean"/>
  <w:attachedTemplate r:id="rId1"/>
  <w:stylePaneFormatFilter w:val="3F01"/>
  <w:trackRevisions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2771"/>
    <o:shapelayout v:ext="edit">
      <o:idmap v:ext="edit" data="32"/>
    </o:shapelayout>
  </w:hdrShapeDefaults>
  <w:footnotePr>
    <w:footnote w:id="0"/>
    <w:footnote w:id="1"/>
  </w:footnotePr>
  <w:endnotePr>
    <w:numFmt w:val="decimal"/>
    <w:endnote w:id="0"/>
    <w:endnote w:id="1"/>
  </w:endnotePr>
  <w:compat/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D707E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36A9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rsid w:val="00DA36A9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rsid w:val="00DA36A9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DA36A9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rsid w:val="00DA36A9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rsid w:val="00DA36A9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rsid w:val="00DA36A9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rsid w:val="00DA36A9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rsid w:val="00DA36A9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DA36A9"/>
    <w:pPr>
      <w:ind w:left="482"/>
    </w:pPr>
  </w:style>
  <w:style w:type="paragraph" w:customStyle="1" w:styleId="Text2">
    <w:name w:val="Text 2"/>
    <w:basedOn w:val="Normal"/>
    <w:rsid w:val="00DA36A9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DA36A9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DA36A9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DA36A9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DA36A9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DA36A9"/>
    <w:pPr>
      <w:spacing w:after="720"/>
      <w:ind w:left="5103"/>
      <w:jc w:val="left"/>
    </w:pPr>
  </w:style>
  <w:style w:type="paragraph" w:styleId="BlockText">
    <w:name w:val="Block Text"/>
    <w:basedOn w:val="Normal"/>
    <w:rsid w:val="00DA36A9"/>
    <w:pPr>
      <w:spacing w:after="120"/>
      <w:ind w:left="1440" w:right="1440"/>
    </w:pPr>
  </w:style>
  <w:style w:type="paragraph" w:styleId="BodyText">
    <w:name w:val="Body Text"/>
    <w:basedOn w:val="Normal"/>
    <w:rsid w:val="00DA36A9"/>
    <w:pPr>
      <w:spacing w:after="120"/>
    </w:pPr>
  </w:style>
  <w:style w:type="paragraph" w:styleId="BodyText2">
    <w:name w:val="Body Text 2"/>
    <w:basedOn w:val="Normal"/>
    <w:rsid w:val="00DA36A9"/>
    <w:pPr>
      <w:spacing w:after="120" w:line="480" w:lineRule="auto"/>
    </w:pPr>
  </w:style>
  <w:style w:type="paragraph" w:styleId="BodyText3">
    <w:name w:val="Body Text 3"/>
    <w:basedOn w:val="Normal"/>
    <w:rsid w:val="00DA36A9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DA36A9"/>
    <w:pPr>
      <w:ind w:firstLine="210"/>
    </w:pPr>
  </w:style>
  <w:style w:type="paragraph" w:styleId="BodyTextIndent">
    <w:name w:val="Body Text Indent"/>
    <w:basedOn w:val="Normal"/>
    <w:rsid w:val="00DA36A9"/>
    <w:pPr>
      <w:spacing w:after="120"/>
      <w:ind w:left="283"/>
    </w:pPr>
  </w:style>
  <w:style w:type="paragraph" w:styleId="BodyTextFirstIndent2">
    <w:name w:val="Body Text First Indent 2"/>
    <w:basedOn w:val="BodyTextIndent"/>
    <w:rsid w:val="00DA36A9"/>
    <w:pPr>
      <w:ind w:firstLine="210"/>
    </w:pPr>
  </w:style>
  <w:style w:type="paragraph" w:styleId="BodyTextIndent2">
    <w:name w:val="Body Text Indent 2"/>
    <w:basedOn w:val="Normal"/>
    <w:rsid w:val="00DA36A9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DA36A9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rsid w:val="00DA36A9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DA36A9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DA36A9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DA36A9"/>
    <w:pPr>
      <w:ind w:left="4252"/>
    </w:pPr>
  </w:style>
  <w:style w:type="paragraph" w:styleId="CommentText">
    <w:name w:val="annotation text"/>
    <w:basedOn w:val="Normal"/>
    <w:link w:val="CommentTextChar"/>
    <w:rsid w:val="00DA36A9"/>
    <w:rPr>
      <w:sz w:val="20"/>
    </w:rPr>
  </w:style>
  <w:style w:type="paragraph" w:styleId="Date">
    <w:name w:val="Date"/>
    <w:basedOn w:val="Normal"/>
    <w:next w:val="References"/>
    <w:rsid w:val="00DA36A9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DA36A9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DA36A9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DA36A9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DA36A9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DA36A9"/>
    <w:rPr>
      <w:sz w:val="20"/>
    </w:rPr>
  </w:style>
  <w:style w:type="paragraph" w:styleId="EnvelopeAddress">
    <w:name w:val="envelope address"/>
    <w:basedOn w:val="Normal"/>
    <w:rsid w:val="00DA36A9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DA36A9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DA36A9"/>
    <w:pPr>
      <w:spacing w:after="0"/>
      <w:ind w:right="-567"/>
      <w:jc w:val="left"/>
    </w:pPr>
    <w:rPr>
      <w:rFonts w:ascii="Arial" w:hAnsi="Arial"/>
      <w:sz w:val="16"/>
      <w:lang/>
    </w:rPr>
  </w:style>
  <w:style w:type="paragraph" w:styleId="FootnoteText">
    <w:name w:val="footnote text"/>
    <w:basedOn w:val="Normal"/>
    <w:rsid w:val="00DA36A9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rsid w:val="00DA36A9"/>
    <w:pPr>
      <w:tabs>
        <w:tab w:val="center" w:pos="4153"/>
        <w:tab w:val="right" w:pos="8306"/>
      </w:tabs>
    </w:pPr>
    <w:rPr>
      <w:lang/>
    </w:rPr>
  </w:style>
  <w:style w:type="paragraph" w:styleId="Index1">
    <w:name w:val="index 1"/>
    <w:basedOn w:val="Normal"/>
    <w:next w:val="Normal"/>
    <w:autoRedefine/>
    <w:semiHidden/>
    <w:rsid w:val="00DA36A9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DA36A9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DA36A9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DA36A9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DA36A9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DA36A9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DA36A9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DA36A9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DA36A9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DA36A9"/>
    <w:rPr>
      <w:rFonts w:ascii="Arial" w:hAnsi="Arial"/>
      <w:b/>
    </w:rPr>
  </w:style>
  <w:style w:type="paragraph" w:styleId="List">
    <w:name w:val="List"/>
    <w:basedOn w:val="Normal"/>
    <w:rsid w:val="00DA36A9"/>
    <w:pPr>
      <w:ind w:left="283" w:hanging="283"/>
    </w:pPr>
  </w:style>
  <w:style w:type="paragraph" w:styleId="List2">
    <w:name w:val="List 2"/>
    <w:basedOn w:val="Normal"/>
    <w:rsid w:val="00DA36A9"/>
    <w:pPr>
      <w:ind w:left="566" w:hanging="283"/>
    </w:pPr>
  </w:style>
  <w:style w:type="paragraph" w:styleId="List3">
    <w:name w:val="List 3"/>
    <w:basedOn w:val="Normal"/>
    <w:rsid w:val="00DA36A9"/>
    <w:pPr>
      <w:ind w:left="849" w:hanging="283"/>
    </w:pPr>
  </w:style>
  <w:style w:type="paragraph" w:styleId="List4">
    <w:name w:val="List 4"/>
    <w:basedOn w:val="Normal"/>
    <w:rsid w:val="00DA36A9"/>
    <w:pPr>
      <w:ind w:left="1132" w:hanging="283"/>
    </w:pPr>
  </w:style>
  <w:style w:type="paragraph" w:styleId="List5">
    <w:name w:val="List 5"/>
    <w:basedOn w:val="Normal"/>
    <w:rsid w:val="00DA36A9"/>
    <w:pPr>
      <w:ind w:left="1415" w:hanging="283"/>
    </w:pPr>
  </w:style>
  <w:style w:type="paragraph" w:styleId="ListBullet">
    <w:name w:val="List Bullet"/>
    <w:basedOn w:val="Normal"/>
    <w:rsid w:val="00DA36A9"/>
    <w:pPr>
      <w:numPr>
        <w:numId w:val="4"/>
      </w:numPr>
    </w:pPr>
  </w:style>
  <w:style w:type="paragraph" w:styleId="ListBullet2">
    <w:name w:val="List Bullet 2"/>
    <w:basedOn w:val="Text2"/>
    <w:rsid w:val="00DA36A9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rsid w:val="00DA36A9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rsid w:val="00DA36A9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rsid w:val="00DA36A9"/>
    <w:pPr>
      <w:numPr>
        <w:numId w:val="1"/>
      </w:numPr>
    </w:pPr>
  </w:style>
  <w:style w:type="paragraph" w:styleId="ListContinue">
    <w:name w:val="List Continue"/>
    <w:basedOn w:val="Normal"/>
    <w:rsid w:val="00DA36A9"/>
    <w:pPr>
      <w:spacing w:after="120"/>
      <w:ind w:left="283"/>
    </w:pPr>
  </w:style>
  <w:style w:type="paragraph" w:styleId="ListContinue2">
    <w:name w:val="List Continue 2"/>
    <w:basedOn w:val="Normal"/>
    <w:rsid w:val="00DA36A9"/>
    <w:pPr>
      <w:spacing w:after="120"/>
      <w:ind w:left="566"/>
    </w:pPr>
  </w:style>
  <w:style w:type="paragraph" w:styleId="ListContinue3">
    <w:name w:val="List Continue 3"/>
    <w:basedOn w:val="Normal"/>
    <w:rsid w:val="00DA36A9"/>
    <w:pPr>
      <w:spacing w:after="120"/>
      <w:ind w:left="849"/>
    </w:pPr>
  </w:style>
  <w:style w:type="paragraph" w:styleId="ListContinue4">
    <w:name w:val="List Continue 4"/>
    <w:basedOn w:val="Normal"/>
    <w:rsid w:val="00DA36A9"/>
    <w:pPr>
      <w:spacing w:after="120"/>
      <w:ind w:left="1132"/>
    </w:pPr>
  </w:style>
  <w:style w:type="paragraph" w:styleId="ListContinue5">
    <w:name w:val="List Continue 5"/>
    <w:basedOn w:val="Normal"/>
    <w:rsid w:val="00DA36A9"/>
    <w:pPr>
      <w:spacing w:after="120"/>
      <w:ind w:left="1415"/>
    </w:pPr>
  </w:style>
  <w:style w:type="paragraph" w:styleId="ListNumber">
    <w:name w:val="List Number"/>
    <w:basedOn w:val="Normal"/>
    <w:rsid w:val="00DA36A9"/>
    <w:pPr>
      <w:numPr>
        <w:numId w:val="14"/>
      </w:numPr>
    </w:pPr>
  </w:style>
  <w:style w:type="paragraph" w:styleId="ListNumber2">
    <w:name w:val="List Number 2"/>
    <w:basedOn w:val="Text2"/>
    <w:rsid w:val="00DA36A9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rsid w:val="00DA36A9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rsid w:val="00DA36A9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rsid w:val="00DA36A9"/>
    <w:pPr>
      <w:numPr>
        <w:numId w:val="2"/>
      </w:numPr>
    </w:pPr>
  </w:style>
  <w:style w:type="paragraph" w:styleId="MacroText">
    <w:name w:val="macro"/>
    <w:semiHidden/>
    <w:rsid w:val="00DA36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rsid w:val="00DA36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rsid w:val="00DA36A9"/>
    <w:pPr>
      <w:ind w:left="720"/>
    </w:pPr>
    <w:rPr>
      <w:lang/>
    </w:rPr>
  </w:style>
  <w:style w:type="paragraph" w:styleId="NoteHeading">
    <w:name w:val="Note Heading"/>
    <w:basedOn w:val="Normal"/>
    <w:next w:val="Normal"/>
    <w:rsid w:val="00DA36A9"/>
  </w:style>
  <w:style w:type="paragraph" w:customStyle="1" w:styleId="NoteHead">
    <w:name w:val="NoteHead"/>
    <w:basedOn w:val="Normal"/>
    <w:next w:val="Subject"/>
    <w:rsid w:val="00DA36A9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DA36A9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DA36A9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DA36A9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DA36A9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DA36A9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DA36A9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DA36A9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DA36A9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DA36A9"/>
  </w:style>
  <w:style w:type="paragraph" w:styleId="Signature">
    <w:name w:val="Signature"/>
    <w:basedOn w:val="Normal"/>
    <w:next w:val="Enclosures"/>
    <w:rsid w:val="00DA36A9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rsid w:val="00DA36A9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DA36A9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DA36A9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DA36A9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DA36A9"/>
    <w:pPr>
      <w:ind w:left="480" w:hanging="480"/>
    </w:pPr>
  </w:style>
  <w:style w:type="paragraph" w:styleId="Title">
    <w:name w:val="Title"/>
    <w:basedOn w:val="Normal"/>
    <w:next w:val="SubTitle1"/>
    <w:rsid w:val="00DA36A9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DA36A9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DA36A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rsid w:val="00DA36A9"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rsid w:val="00DA36A9"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rsid w:val="00DA36A9"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rsid w:val="00DA36A9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rsid w:val="00DA36A9"/>
    <w:pPr>
      <w:ind w:left="1200"/>
    </w:pPr>
  </w:style>
  <w:style w:type="paragraph" w:styleId="TOC7">
    <w:name w:val="toc 7"/>
    <w:basedOn w:val="Normal"/>
    <w:next w:val="Normal"/>
    <w:autoRedefine/>
    <w:semiHidden/>
    <w:rsid w:val="00DA36A9"/>
    <w:pPr>
      <w:ind w:left="1440"/>
    </w:pPr>
  </w:style>
  <w:style w:type="paragraph" w:styleId="TOC8">
    <w:name w:val="toc 8"/>
    <w:basedOn w:val="Normal"/>
    <w:next w:val="Normal"/>
    <w:autoRedefine/>
    <w:semiHidden/>
    <w:rsid w:val="00DA36A9"/>
    <w:pPr>
      <w:ind w:left="1680"/>
    </w:pPr>
  </w:style>
  <w:style w:type="paragraph" w:styleId="TOC9">
    <w:name w:val="toc 9"/>
    <w:basedOn w:val="Normal"/>
    <w:next w:val="Normal"/>
    <w:autoRedefine/>
    <w:semiHidden/>
    <w:rsid w:val="00DA36A9"/>
    <w:pPr>
      <w:ind w:left="1920"/>
    </w:pPr>
  </w:style>
  <w:style w:type="paragraph" w:customStyle="1" w:styleId="YReferences">
    <w:name w:val="YReferences"/>
    <w:basedOn w:val="Normal"/>
    <w:next w:val="Normal"/>
    <w:rsid w:val="00DA36A9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DA36A9"/>
    <w:pPr>
      <w:numPr>
        <w:numId w:val="5"/>
      </w:numPr>
    </w:pPr>
  </w:style>
  <w:style w:type="paragraph" w:customStyle="1" w:styleId="ListDash">
    <w:name w:val="List Dash"/>
    <w:basedOn w:val="Normal"/>
    <w:rsid w:val="00DA36A9"/>
    <w:pPr>
      <w:numPr>
        <w:numId w:val="9"/>
      </w:numPr>
    </w:pPr>
  </w:style>
  <w:style w:type="paragraph" w:customStyle="1" w:styleId="ListDash1">
    <w:name w:val="List Dash 1"/>
    <w:basedOn w:val="Text1"/>
    <w:rsid w:val="00DA36A9"/>
    <w:pPr>
      <w:numPr>
        <w:numId w:val="10"/>
      </w:numPr>
    </w:pPr>
  </w:style>
  <w:style w:type="paragraph" w:customStyle="1" w:styleId="ListDash2">
    <w:name w:val="List Dash 2"/>
    <w:basedOn w:val="Text2"/>
    <w:rsid w:val="00DA36A9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rsid w:val="00DA36A9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rsid w:val="00DA36A9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DA36A9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DA36A9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DA36A9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DA36A9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DA36A9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DA36A9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DA36A9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DA36A9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DA36A9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DA36A9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DA36A9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DA36A9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DA36A9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DA36A9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DA36A9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DA36A9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rsid w:val="00DA36A9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DA36A9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er" w:uiPriority="99"/>
    <w:lsdException w:name="footer" w:uiPriority="99"/>
    <w:lsdException w:name="FollowedHyperlink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0e52a87e-fa0e-4867-9149-5c43122db7fb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44E352-C477-48F3-AEC3-6BED30B5A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0</TotalTime>
  <Pages>3</Pages>
  <Words>405</Words>
  <Characters>2526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2926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Neg Valentina</cp:lastModifiedBy>
  <cp:revision>2</cp:revision>
  <cp:lastPrinted>2013-11-06T08:46:00Z</cp:lastPrinted>
  <dcterms:created xsi:type="dcterms:W3CDTF">2016-06-29T06:58:00Z</dcterms:created>
  <dcterms:modified xsi:type="dcterms:W3CDTF">2016-06-29T06:58:00Z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